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6113D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019A2" w:rsidRPr="00382A07" w:rsidRDefault="004019A2" w:rsidP="004019A2">
      <w:pPr>
        <w:ind w:left="5670" w:firstLine="0"/>
        <w:jc w:val="center"/>
        <w:rPr>
          <w:sz w:val="24"/>
          <w:szCs w:val="24"/>
        </w:rPr>
      </w:pPr>
    </w:p>
    <w:p w:rsidR="004019A2" w:rsidRPr="007765E5" w:rsidRDefault="004019A2" w:rsidP="004019A2">
      <w:pPr>
        <w:ind w:left="5670" w:firstLine="0"/>
        <w:jc w:val="center"/>
        <w:rPr>
          <w:sz w:val="24"/>
          <w:szCs w:val="24"/>
        </w:rPr>
      </w:pPr>
      <w:r w:rsidRPr="007765E5">
        <w:rPr>
          <w:sz w:val="24"/>
          <w:szCs w:val="24"/>
        </w:rPr>
        <w:t>УТВЕРЖДАЮ:</w:t>
      </w:r>
    </w:p>
    <w:p w:rsidR="004019A2" w:rsidRPr="007765E5" w:rsidRDefault="004019A2" w:rsidP="004019A2">
      <w:pPr>
        <w:spacing w:line="240" w:lineRule="auto"/>
        <w:jc w:val="right"/>
        <w:rPr>
          <w:sz w:val="24"/>
          <w:szCs w:val="24"/>
        </w:rPr>
      </w:pPr>
      <w:r w:rsidRPr="007765E5">
        <w:rPr>
          <w:sz w:val="24"/>
          <w:szCs w:val="24"/>
        </w:rPr>
        <w:t>Председатель закупочной комиссии -</w:t>
      </w:r>
    </w:p>
    <w:p w:rsidR="004019A2" w:rsidRPr="007765E5" w:rsidRDefault="004019A2" w:rsidP="004019A2">
      <w:pPr>
        <w:spacing w:line="240" w:lineRule="auto"/>
        <w:jc w:val="right"/>
        <w:rPr>
          <w:sz w:val="24"/>
          <w:szCs w:val="24"/>
        </w:rPr>
      </w:pPr>
      <w:r>
        <w:rPr>
          <w:sz w:val="24"/>
          <w:szCs w:val="24"/>
        </w:rPr>
        <w:t>Директор</w:t>
      </w:r>
    </w:p>
    <w:p w:rsidR="004019A2" w:rsidRPr="007765E5" w:rsidRDefault="004019A2" w:rsidP="004019A2">
      <w:pPr>
        <w:spacing w:line="240" w:lineRule="auto"/>
        <w:jc w:val="right"/>
        <w:rPr>
          <w:sz w:val="24"/>
          <w:szCs w:val="24"/>
        </w:rPr>
      </w:pPr>
      <w:r w:rsidRPr="007765E5">
        <w:rPr>
          <w:sz w:val="24"/>
          <w:szCs w:val="24"/>
        </w:rPr>
        <w:t>ПАО «МРСК Центра»-</w:t>
      </w:r>
    </w:p>
    <w:p w:rsidR="004019A2" w:rsidRPr="007765E5" w:rsidRDefault="004019A2" w:rsidP="004019A2">
      <w:pPr>
        <w:spacing w:line="240" w:lineRule="auto"/>
        <w:jc w:val="right"/>
        <w:rPr>
          <w:sz w:val="24"/>
          <w:szCs w:val="24"/>
        </w:rPr>
      </w:pPr>
      <w:r w:rsidRPr="007765E5">
        <w:rPr>
          <w:sz w:val="24"/>
          <w:szCs w:val="24"/>
        </w:rPr>
        <w:t>«Белгородэнерго»</w:t>
      </w:r>
    </w:p>
    <w:p w:rsidR="004019A2" w:rsidRPr="007765E5" w:rsidRDefault="004019A2" w:rsidP="004019A2">
      <w:pPr>
        <w:spacing w:line="240" w:lineRule="auto"/>
        <w:jc w:val="right"/>
        <w:rPr>
          <w:sz w:val="24"/>
          <w:szCs w:val="24"/>
        </w:rPr>
      </w:pPr>
      <w:r w:rsidRPr="007765E5">
        <w:rPr>
          <w:sz w:val="24"/>
          <w:szCs w:val="24"/>
        </w:rPr>
        <w:t xml:space="preserve">____________ </w:t>
      </w:r>
      <w:r>
        <w:rPr>
          <w:sz w:val="24"/>
          <w:szCs w:val="24"/>
        </w:rPr>
        <w:t>С.Н.Демидов</w:t>
      </w:r>
    </w:p>
    <w:p w:rsidR="004019A2" w:rsidRPr="007765E5" w:rsidRDefault="004019A2" w:rsidP="004019A2">
      <w:pPr>
        <w:spacing w:line="240" w:lineRule="auto"/>
        <w:jc w:val="right"/>
        <w:rPr>
          <w:sz w:val="24"/>
          <w:szCs w:val="24"/>
        </w:rPr>
      </w:pP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56545C">
        <w:rPr>
          <w:sz w:val="24"/>
          <w:szCs w:val="24"/>
        </w:rPr>
        <w:t>1</w:t>
      </w:r>
      <w:r w:rsidR="00666DD4">
        <w:rPr>
          <w:sz w:val="24"/>
          <w:szCs w:val="24"/>
        </w:rPr>
        <w:t>5</w:t>
      </w:r>
      <w:r w:rsidRPr="007765E5">
        <w:rPr>
          <w:sz w:val="24"/>
          <w:szCs w:val="24"/>
        </w:rPr>
        <w:t xml:space="preserve">» </w:t>
      </w:r>
      <w:r w:rsidR="0056545C">
        <w:rPr>
          <w:sz w:val="24"/>
          <w:szCs w:val="24"/>
        </w:rPr>
        <w:t>ноября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B70D2B">
        <w:rPr>
          <w:b/>
          <w:kern w:val="36"/>
          <w:sz w:val="24"/>
          <w:szCs w:val="24"/>
        </w:rPr>
        <w:t>7</w:t>
      </w:r>
      <w:bookmarkStart w:id="6" w:name="_GoBack"/>
      <w:bookmarkEnd w:id="6"/>
      <w:r w:rsidR="00666DD4">
        <w:rPr>
          <w:b/>
          <w:kern w:val="36"/>
          <w:sz w:val="24"/>
          <w:szCs w:val="24"/>
        </w:rPr>
        <w:t>51</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E53F1A">
        <w:rPr>
          <w:b/>
          <w:kern w:val="36"/>
          <w:sz w:val="24"/>
          <w:szCs w:val="24"/>
        </w:rPr>
        <w:t>1</w:t>
      </w:r>
      <w:r w:rsidR="00666DD4">
        <w:rPr>
          <w:b/>
          <w:kern w:val="36"/>
          <w:sz w:val="24"/>
          <w:szCs w:val="24"/>
        </w:rPr>
        <w:t>5</w:t>
      </w:r>
      <w:r w:rsidRPr="0082692F">
        <w:rPr>
          <w:b/>
          <w:kern w:val="36"/>
          <w:sz w:val="24"/>
          <w:szCs w:val="24"/>
        </w:rPr>
        <w:t xml:space="preserve">» </w:t>
      </w:r>
      <w:r w:rsidR="0056545C">
        <w:rPr>
          <w:b/>
          <w:kern w:val="36"/>
          <w:sz w:val="24"/>
          <w:szCs w:val="24"/>
        </w:rPr>
        <w:t>ноября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305EC8">
        <w:rPr>
          <w:b/>
          <w:sz w:val="24"/>
          <w:szCs w:val="24"/>
        </w:rPr>
        <w:t xml:space="preserve"> </w:t>
      </w:r>
      <w:r w:rsidR="00666DD4" w:rsidRPr="00666DD4">
        <w:rPr>
          <w:b/>
          <w:sz w:val="24"/>
          <w:szCs w:val="24"/>
        </w:rPr>
        <w:t>Договора на поставку бытовой техники для нужд ПАО МРСК Центра (филиал Белгородэнерго)</w:t>
      </w:r>
      <w:r w:rsidR="00616512" w:rsidRPr="00721C46">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647EDC" w:rsidRPr="00A00BB8">
        <w:t>Камышанченко Ю</w:t>
      </w:r>
      <w:r w:rsidR="00647EDC">
        <w:t>рий Анатольевич</w:t>
      </w:r>
      <w:r w:rsidR="00647EDC" w:rsidRPr="00A00BB8">
        <w:t xml:space="preserve"> тел: (4722) 30-46-26 </w:t>
      </w:r>
      <w:r w:rsidR="00647EDC" w:rsidRPr="00450D93">
        <w:t xml:space="preserve"> Email:</w:t>
      </w:r>
      <w:r w:rsidR="00647EDC" w:rsidRPr="00270708">
        <w:t xml:space="preserve"> </w:t>
      </w:r>
      <w:r w:rsidR="00647EDC" w:rsidRPr="00270708">
        <w:rPr>
          <w:color w:val="0000FF"/>
          <w:u w:val="single"/>
          <w:lang w:eastAsia="ru-RU"/>
        </w:rPr>
        <w:t>Kamyshanchenko.UA@mrsk-1.ru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E4E90">
        <w:rPr>
          <w:b/>
          <w:sz w:val="24"/>
          <w:szCs w:val="24"/>
        </w:rPr>
        <w:t>1</w:t>
      </w:r>
      <w:r w:rsidR="00666DD4">
        <w:rPr>
          <w:b/>
          <w:sz w:val="24"/>
          <w:szCs w:val="24"/>
        </w:rPr>
        <w:t>6</w:t>
      </w:r>
      <w:r w:rsidRPr="00C646B1">
        <w:rPr>
          <w:b/>
          <w:sz w:val="24"/>
          <w:szCs w:val="24"/>
        </w:rPr>
        <w:t>»</w:t>
      </w:r>
      <w:r w:rsidR="00C95C28">
        <w:rPr>
          <w:b/>
          <w:sz w:val="24"/>
          <w:szCs w:val="24"/>
        </w:rPr>
        <w:t xml:space="preserve"> </w:t>
      </w:r>
      <w:r w:rsidR="0056545C">
        <w:rPr>
          <w:b/>
          <w:sz w:val="24"/>
          <w:szCs w:val="24"/>
        </w:rPr>
        <w:t>ноября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1"/>
      <w:r w:rsidR="004B5EB3" w:rsidRPr="003755DA">
        <w:rPr>
          <w:sz w:val="24"/>
          <w:szCs w:val="24"/>
        </w:rPr>
        <w:t xml:space="preserve">на право заключения </w:t>
      </w:r>
      <w:bookmarkEnd w:id="12"/>
      <w:bookmarkEnd w:id="13"/>
      <w:bookmarkEnd w:id="14"/>
      <w:r w:rsidR="00666DD4" w:rsidRPr="00666DD4">
        <w:t>Договора на поставку бытовой техники для нужд ПАО МРСК 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19" w:history="1">
        <w:r w:rsidR="00862664" w:rsidRPr="00E53F1A">
          <w:rPr>
            <w:rStyle w:val="a7"/>
            <w:lang w:val="x-none" w:eastAsia="ru-RU"/>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5"/>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05EC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8"/>
      <w:r w:rsidR="00666DD4" w:rsidRPr="00666DD4">
        <w:rPr>
          <w:sz w:val="24"/>
          <w:szCs w:val="24"/>
        </w:rPr>
        <w:t>Договора на поставку бытовой техники для нужд ПАО МРСК Центра (филиал Белгородэнерго)</w:t>
      </w:r>
      <w:r w:rsidR="00721C46" w:rsidRPr="00305EC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9"/>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20"/>
    </w:p>
    <w:p w:rsidR="008D2928" w:rsidRPr="00455E8F" w:rsidRDefault="00E53F1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55E8F">
        <w:t>Отгрузочные реквизиты/базис поставки: на условиях DDP (Согласно ИНКОТЕРМС 2010) по адрес</w:t>
      </w:r>
      <w:r>
        <w:t xml:space="preserve">у </w:t>
      </w:r>
      <w:r w:rsidRPr="00455E8F">
        <w:t>филиал</w:t>
      </w:r>
      <w:r>
        <w:t>а</w:t>
      </w:r>
      <w:r w:rsidRPr="00455E8F">
        <w:t xml:space="preserve"> ПАО «МРСК Центра»</w:t>
      </w:r>
      <w:bookmarkEnd w:id="21"/>
      <w:r>
        <w:t xml:space="preserve"> - «Белгородэнерго»</w:t>
      </w:r>
      <w:r w:rsidRPr="00455E8F">
        <w:t xml:space="preserve">, </w:t>
      </w:r>
      <w:r w:rsidRPr="00B55F0D">
        <w:t xml:space="preserve">РФ, </w:t>
      </w:r>
      <w:r w:rsidR="00881FF7">
        <w:t>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3"/>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666DD4" w:rsidRPr="00270708">
        <w:rPr>
          <w:b/>
          <w:sz w:val="24"/>
          <w:szCs w:val="24"/>
        </w:rPr>
        <w:t>708 515,00</w:t>
      </w:r>
      <w:r w:rsidR="00666DD4" w:rsidRPr="00A00BB8">
        <w:rPr>
          <w:sz w:val="24"/>
          <w:szCs w:val="24"/>
        </w:rPr>
        <w:t xml:space="preserve"> </w:t>
      </w:r>
      <w:r w:rsidR="00666DD4" w:rsidRPr="00E94543">
        <w:t>(</w:t>
      </w:r>
      <w:r w:rsidR="00666DD4" w:rsidRPr="00270708">
        <w:t>семьсот восемь тысяч пятьсот пятнадцать</w:t>
      </w:r>
      <w:r w:rsidR="00666DD4">
        <w:t>)</w:t>
      </w:r>
      <w:r w:rsidR="00666DD4" w:rsidRPr="00270708">
        <w:t xml:space="preserve"> рублей </w:t>
      </w:r>
      <w:r w:rsidR="00666DD4" w:rsidRPr="00277782">
        <w:t xml:space="preserve"> </w:t>
      </w:r>
      <w:r w:rsidR="00666DD4" w:rsidRPr="00E94543">
        <w:t xml:space="preserve"> 00 копеек РФ, без учета НДС; НДС составляет </w:t>
      </w:r>
      <w:r w:rsidR="00666DD4">
        <w:t xml:space="preserve">  </w:t>
      </w:r>
      <w:r w:rsidR="00666DD4" w:rsidRPr="00270708">
        <w:rPr>
          <w:b/>
          <w:sz w:val="24"/>
          <w:szCs w:val="24"/>
        </w:rPr>
        <w:t>127 532,70</w:t>
      </w:r>
      <w:r w:rsidR="00666DD4" w:rsidRPr="00B55F0D">
        <w:rPr>
          <w:sz w:val="24"/>
          <w:szCs w:val="24"/>
        </w:rPr>
        <w:t xml:space="preserve"> </w:t>
      </w:r>
      <w:r w:rsidR="00666DD4" w:rsidRPr="00E94543">
        <w:t>(</w:t>
      </w:r>
      <w:r w:rsidR="00666DD4" w:rsidRPr="00270708">
        <w:t>сто двадцать семь тысяч пятьсот тридцать два</w:t>
      </w:r>
      <w:r w:rsidR="00666DD4">
        <w:t>)</w:t>
      </w:r>
      <w:r w:rsidR="00666DD4" w:rsidRPr="00270708">
        <w:t xml:space="preserve"> рубля </w:t>
      </w:r>
      <w:r w:rsidR="00666DD4" w:rsidRPr="00277782">
        <w:t xml:space="preserve"> </w:t>
      </w:r>
      <w:r w:rsidR="00666DD4" w:rsidRPr="00985DC9">
        <w:t xml:space="preserve"> </w:t>
      </w:r>
      <w:r w:rsidR="00666DD4">
        <w:t xml:space="preserve">70  </w:t>
      </w:r>
      <w:r w:rsidR="00666DD4" w:rsidRPr="00E94543">
        <w:t>коп</w:t>
      </w:r>
      <w:r w:rsidR="00666DD4">
        <w:t>.</w:t>
      </w:r>
      <w:r w:rsidR="00666DD4" w:rsidRPr="00E94543">
        <w:t xml:space="preserve"> РФ</w:t>
      </w:r>
      <w:r w:rsidR="00666DD4" w:rsidRPr="001438BD">
        <w:rPr>
          <w:b/>
        </w:rPr>
        <w:t>;</w:t>
      </w:r>
      <w:r w:rsidR="00666DD4">
        <w:rPr>
          <w:b/>
        </w:rPr>
        <w:t xml:space="preserve"> </w:t>
      </w:r>
      <w:r w:rsidR="00666DD4" w:rsidRPr="00270708">
        <w:rPr>
          <w:b/>
          <w:sz w:val="24"/>
          <w:szCs w:val="24"/>
        </w:rPr>
        <w:t>836 047,70</w:t>
      </w:r>
      <w:r w:rsidR="00666DD4" w:rsidRPr="00B55F0D">
        <w:rPr>
          <w:sz w:val="24"/>
          <w:szCs w:val="24"/>
        </w:rPr>
        <w:t xml:space="preserve"> </w:t>
      </w:r>
      <w:r w:rsidR="00666DD4">
        <w:t>(</w:t>
      </w:r>
      <w:r w:rsidR="00666DD4" w:rsidRPr="00270708">
        <w:t>восемьсот тридцать шесть тысяч сорок семь</w:t>
      </w:r>
      <w:r w:rsidR="00666DD4">
        <w:t>)</w:t>
      </w:r>
      <w:r w:rsidR="00666DD4" w:rsidRPr="00270708">
        <w:t xml:space="preserve"> рублей </w:t>
      </w:r>
      <w:r w:rsidR="00666DD4" w:rsidRPr="00277782">
        <w:t xml:space="preserve"> </w:t>
      </w:r>
      <w:r w:rsidR="00666DD4" w:rsidRPr="00985DC9">
        <w:t xml:space="preserve"> </w:t>
      </w:r>
      <w:r w:rsidR="00666DD4">
        <w:t xml:space="preserve">70  </w:t>
      </w:r>
      <w:r w:rsidR="00666DD4" w:rsidRPr="00E94543">
        <w:t>коп</w:t>
      </w:r>
      <w:r w:rsidR="00666DD4">
        <w:t>. РФ, с учетом НДС</w:t>
      </w:r>
      <w:r w:rsidR="00666DD4"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56545C">
        <w:rPr>
          <w:b/>
          <w:bCs w:val="0"/>
          <w:sz w:val="24"/>
          <w:szCs w:val="24"/>
        </w:rPr>
        <w:t>2</w:t>
      </w:r>
      <w:r w:rsidR="00666DD4">
        <w:rPr>
          <w:b/>
          <w:bCs w:val="0"/>
          <w:sz w:val="24"/>
          <w:szCs w:val="24"/>
        </w:rPr>
        <w:t>8</w:t>
      </w:r>
      <w:r w:rsidR="002B5044" w:rsidRPr="00455E8F">
        <w:rPr>
          <w:b/>
          <w:bCs w:val="0"/>
          <w:sz w:val="24"/>
          <w:szCs w:val="24"/>
        </w:rPr>
        <w:t xml:space="preserve"> </w:t>
      </w:r>
      <w:r w:rsidR="00AD59EB">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D7" w:rsidRDefault="006113D7">
      <w:pPr>
        <w:spacing w:line="240" w:lineRule="auto"/>
      </w:pPr>
      <w:r>
        <w:separator/>
      </w:r>
    </w:p>
  </w:endnote>
  <w:endnote w:type="continuationSeparator" w:id="0">
    <w:p w:rsidR="006113D7" w:rsidRDefault="006113D7">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B70D2B">
      <w:rPr>
        <w:noProof/>
        <w:sz w:val="16"/>
        <w:szCs w:val="16"/>
        <w:lang w:eastAsia="ru-RU"/>
      </w:rPr>
      <w:t>37</w:t>
    </w:r>
    <w:r w:rsidR="000C4DAA" w:rsidRPr="00FA0376">
      <w:rPr>
        <w:sz w:val="16"/>
        <w:szCs w:val="16"/>
        <w:lang w:eastAsia="ru-RU"/>
      </w:rPr>
      <w:fldChar w:fldCharType="end"/>
    </w:r>
  </w:p>
  <w:p w:rsidR="00ED38CC" w:rsidRDefault="00ED38CC" w:rsidP="00721C46">
    <w:pPr>
      <w:pStyle w:val="aff1"/>
      <w:jc w:val="center"/>
    </w:pPr>
    <w:r>
      <w:rPr>
        <w:sz w:val="18"/>
        <w:szCs w:val="18"/>
      </w:rPr>
      <w:t xml:space="preserve">Открытый запрос </w:t>
    </w:r>
    <w:r w:rsidRPr="006166E1">
      <w:rPr>
        <w:sz w:val="18"/>
        <w:szCs w:val="18"/>
      </w:rPr>
      <w:t xml:space="preserve">предложений на право заключения </w:t>
    </w:r>
    <w:r w:rsidR="00666DD4" w:rsidRPr="00666DD4">
      <w:rPr>
        <w:sz w:val="18"/>
        <w:szCs w:val="18"/>
      </w:rPr>
      <w:t>Договора на поставку бытовой техники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D7" w:rsidRDefault="006113D7">
      <w:pPr>
        <w:spacing w:line="240" w:lineRule="auto"/>
      </w:pPr>
      <w:r>
        <w:separator/>
      </w:r>
    </w:p>
  </w:footnote>
  <w:footnote w:type="continuationSeparator" w:id="0">
    <w:p w:rsidR="006113D7" w:rsidRDefault="006113D7">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E9"/>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4667"/>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92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125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05EC8"/>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31B1"/>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3E9C"/>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9A2"/>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0122"/>
    <w:rsid w:val="004925B9"/>
    <w:rsid w:val="00492C8B"/>
    <w:rsid w:val="00492CA3"/>
    <w:rsid w:val="00496CB3"/>
    <w:rsid w:val="00496E25"/>
    <w:rsid w:val="004A06C7"/>
    <w:rsid w:val="004A1A68"/>
    <w:rsid w:val="004A3882"/>
    <w:rsid w:val="004A3A59"/>
    <w:rsid w:val="004A671E"/>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0111"/>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6545C"/>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13D7"/>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47EDC"/>
    <w:rsid w:val="00651B7D"/>
    <w:rsid w:val="00652223"/>
    <w:rsid w:val="006561C2"/>
    <w:rsid w:val="00661C17"/>
    <w:rsid w:val="006625DF"/>
    <w:rsid w:val="0066458E"/>
    <w:rsid w:val="00666DD4"/>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656B"/>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1C46"/>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3EDB"/>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5F57"/>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0FA6"/>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04AD"/>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1FF7"/>
    <w:rsid w:val="008843D2"/>
    <w:rsid w:val="00884D4A"/>
    <w:rsid w:val="0088633C"/>
    <w:rsid w:val="00886684"/>
    <w:rsid w:val="00886FAA"/>
    <w:rsid w:val="008907A8"/>
    <w:rsid w:val="00890D00"/>
    <w:rsid w:val="0089163E"/>
    <w:rsid w:val="00892301"/>
    <w:rsid w:val="008941A2"/>
    <w:rsid w:val="0089698A"/>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5F7"/>
    <w:rsid w:val="008C6979"/>
    <w:rsid w:val="008C7536"/>
    <w:rsid w:val="008C75C0"/>
    <w:rsid w:val="008D121B"/>
    <w:rsid w:val="008D1B83"/>
    <w:rsid w:val="008D2928"/>
    <w:rsid w:val="008D3021"/>
    <w:rsid w:val="008D6280"/>
    <w:rsid w:val="008E1BA8"/>
    <w:rsid w:val="008E58DC"/>
    <w:rsid w:val="008E6130"/>
    <w:rsid w:val="008E6AA9"/>
    <w:rsid w:val="008E7D64"/>
    <w:rsid w:val="008F2E64"/>
    <w:rsid w:val="008F389C"/>
    <w:rsid w:val="008F7BD0"/>
    <w:rsid w:val="00900494"/>
    <w:rsid w:val="009027A3"/>
    <w:rsid w:val="009030B1"/>
    <w:rsid w:val="0090331E"/>
    <w:rsid w:val="009038B6"/>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527F"/>
    <w:rsid w:val="00A877CC"/>
    <w:rsid w:val="00A900CC"/>
    <w:rsid w:val="00A92723"/>
    <w:rsid w:val="00A94355"/>
    <w:rsid w:val="00A95FEE"/>
    <w:rsid w:val="00A96E27"/>
    <w:rsid w:val="00AA02AB"/>
    <w:rsid w:val="00AA2F2F"/>
    <w:rsid w:val="00AB54F8"/>
    <w:rsid w:val="00AC1995"/>
    <w:rsid w:val="00AC1FE6"/>
    <w:rsid w:val="00AC2737"/>
    <w:rsid w:val="00AC3FFA"/>
    <w:rsid w:val="00AD032C"/>
    <w:rsid w:val="00AD3EBC"/>
    <w:rsid w:val="00AD4A9B"/>
    <w:rsid w:val="00AD4F60"/>
    <w:rsid w:val="00AD553C"/>
    <w:rsid w:val="00AD59E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3582"/>
    <w:rsid w:val="00B47890"/>
    <w:rsid w:val="00B500A2"/>
    <w:rsid w:val="00B51A18"/>
    <w:rsid w:val="00B5307E"/>
    <w:rsid w:val="00B5344A"/>
    <w:rsid w:val="00B56312"/>
    <w:rsid w:val="00B618BA"/>
    <w:rsid w:val="00B61FBB"/>
    <w:rsid w:val="00B70D2B"/>
    <w:rsid w:val="00B71B9D"/>
    <w:rsid w:val="00B747B0"/>
    <w:rsid w:val="00B77ACA"/>
    <w:rsid w:val="00B80887"/>
    <w:rsid w:val="00B86662"/>
    <w:rsid w:val="00B91F40"/>
    <w:rsid w:val="00B924FC"/>
    <w:rsid w:val="00B92B47"/>
    <w:rsid w:val="00B93617"/>
    <w:rsid w:val="00B951BB"/>
    <w:rsid w:val="00B963F9"/>
    <w:rsid w:val="00B973B2"/>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E90"/>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142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0DC0"/>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F1A"/>
    <w:rsid w:val="00E55B84"/>
    <w:rsid w:val="00E56332"/>
    <w:rsid w:val="00E56A22"/>
    <w:rsid w:val="00E57C24"/>
    <w:rsid w:val="00E6083F"/>
    <w:rsid w:val="00E60F8E"/>
    <w:rsid w:val="00E61708"/>
    <w:rsid w:val="00E63F0A"/>
    <w:rsid w:val="00E64AEC"/>
    <w:rsid w:val="00E6743A"/>
    <w:rsid w:val="00E71628"/>
    <w:rsid w:val="00E71A48"/>
    <w:rsid w:val="00E721A7"/>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E2F2C"/>
    <w:rsid w:val="00EE4026"/>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7FB575"/>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0931-F99F-4B31-BDED-492889D07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27834</Words>
  <Characters>158660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105</cp:revision>
  <cp:lastPrinted>2015-12-29T14:27:00Z</cp:lastPrinted>
  <dcterms:created xsi:type="dcterms:W3CDTF">2016-12-02T12:44:00Z</dcterms:created>
  <dcterms:modified xsi:type="dcterms:W3CDTF">2017-11-16T06:58:00Z</dcterms:modified>
</cp:coreProperties>
</file>